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66AAB942" w14:textId="0259AF87" w:rsidR="00B137F8" w:rsidRPr="00691634" w:rsidRDefault="00B137F8" w:rsidP="002B44DF">
      <w:pPr>
        <w:ind w:left="-142"/>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AC272D" w:rsidRPr="00691634">
        <w:rPr>
          <w:rFonts w:ascii="Verdana" w:hAnsi="Verdana" w:cstheme="minorHAnsi"/>
          <w:b/>
          <w:sz w:val="16"/>
          <w:szCs w:val="16"/>
          <w:lang w:eastAsia="pl-PL"/>
        </w:rPr>
        <w:t>ZA/0</w:t>
      </w:r>
      <w:r w:rsidR="0000320F">
        <w:rPr>
          <w:rFonts w:ascii="Verdana" w:hAnsi="Verdana" w:cstheme="minorHAnsi"/>
          <w:b/>
          <w:sz w:val="16"/>
          <w:szCs w:val="16"/>
          <w:lang w:eastAsia="pl-PL"/>
        </w:rPr>
        <w:t>4</w:t>
      </w:r>
      <w:r w:rsidR="000B5F10">
        <w:rPr>
          <w:rFonts w:ascii="Verdana" w:hAnsi="Verdana" w:cstheme="minorHAnsi"/>
          <w:b/>
          <w:sz w:val="16"/>
          <w:szCs w:val="16"/>
          <w:lang w:eastAsia="pl-PL"/>
        </w:rPr>
        <w:t>347</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2B44DF">
        <w:rPr>
          <w:rFonts w:ascii="Verdana" w:hAnsi="Verdana" w:cstheme="minorHAnsi"/>
          <w:sz w:val="16"/>
          <w:szCs w:val="16"/>
          <w:lang w:eastAsia="pl-PL"/>
        </w:rPr>
        <w:t xml:space="preserve">. </w:t>
      </w:r>
      <w:r w:rsidR="000B5F10" w:rsidRPr="000B5F10">
        <w:rPr>
          <w:rFonts w:ascii="Verdana" w:hAnsi="Verdana" w:cstheme="minorHAnsi"/>
          <w:b/>
          <w:bCs/>
          <w:sz w:val="16"/>
          <w:szCs w:val="16"/>
          <w:lang w:eastAsia="pl-PL"/>
        </w:rPr>
        <w:t xml:space="preserve">Przebudowa linii napowietrznej SN i </w:t>
      </w:r>
      <w:proofErr w:type="spellStart"/>
      <w:r w:rsidR="000B5F10" w:rsidRPr="000B5F10">
        <w:rPr>
          <w:rFonts w:ascii="Verdana" w:hAnsi="Verdana" w:cstheme="minorHAnsi"/>
          <w:b/>
          <w:bCs/>
          <w:sz w:val="16"/>
          <w:szCs w:val="16"/>
          <w:lang w:eastAsia="pl-PL"/>
        </w:rPr>
        <w:t>nN</w:t>
      </w:r>
      <w:proofErr w:type="spellEnd"/>
      <w:r w:rsidR="000B5F10" w:rsidRPr="000B5F10">
        <w:rPr>
          <w:rFonts w:ascii="Verdana" w:hAnsi="Verdana" w:cstheme="minorHAnsi"/>
          <w:b/>
          <w:bCs/>
          <w:sz w:val="16"/>
          <w:szCs w:val="16"/>
          <w:lang w:eastAsia="pl-PL"/>
        </w:rPr>
        <w:t xml:space="preserve"> na kablową w m. Zawadki oraz budowa oświetlenia ulicznego w m. Zawadki, gm. Susiec</w:t>
      </w:r>
      <w:r w:rsidR="0000320F">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1B417C" w:rsidRPr="00691634">
        <w:rPr>
          <w:rFonts w:ascii="Verdana" w:hAnsi="Verdana" w:cstheme="minorHAnsi"/>
          <w:b/>
          <w:sz w:val="16"/>
          <w:szCs w:val="16"/>
          <w:lang w:eastAsia="pl-PL"/>
        </w:rPr>
        <w:t xml:space="preserve">5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1246944F" w14:textId="77777777" w:rsidR="00616C0D" w:rsidRDefault="00616C0D" w:rsidP="006254B2">
      <w:pPr>
        <w:ind w:left="-142"/>
        <w:rPr>
          <w:rFonts w:ascii="Verdana" w:hAnsi="Verdana" w:cstheme="minorHAnsi"/>
          <w:b/>
          <w:color w:val="FF0000"/>
          <w:sz w:val="16"/>
          <w:szCs w:val="16"/>
          <w:lang w:eastAsia="pl-PL"/>
        </w:rPr>
      </w:pP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 xml:space="preserve">Do niniejszego wykazu dołączamy dowody potwierdzające,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085801E0" w:rsidR="006B15A9" w:rsidRPr="002A3BD1" w:rsidRDefault="002069DE" w:rsidP="006B15A9">
    <w:pPr>
      <w:pStyle w:val="Nagwek"/>
      <w:ind w:left="-142"/>
      <w:rPr>
        <w:rFonts w:ascii="Verdana" w:hAnsi="Verdana"/>
        <w:sz w:val="14"/>
        <w:szCs w:val="14"/>
      </w:rPr>
    </w:pPr>
    <w:r>
      <w:rPr>
        <w:rFonts w:ascii="Verdana" w:hAnsi="Verdana"/>
        <w:sz w:val="14"/>
        <w:szCs w:val="14"/>
      </w:rPr>
      <w:t>POST/DYS/OZ/GZA/</w:t>
    </w:r>
    <w:r w:rsidR="000B5F10">
      <w:rPr>
        <w:rFonts w:ascii="Verdana" w:hAnsi="Verdana"/>
        <w:sz w:val="14"/>
        <w:szCs w:val="14"/>
      </w:rPr>
      <w:t>04347</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92231996">
    <w:abstractNumId w:val="4"/>
  </w:num>
  <w:num w:numId="2" w16cid:durableId="962539874">
    <w:abstractNumId w:val="6"/>
  </w:num>
  <w:num w:numId="3" w16cid:durableId="1042899597">
    <w:abstractNumId w:val="7"/>
  </w:num>
  <w:num w:numId="4" w16cid:durableId="493885613">
    <w:abstractNumId w:val="8"/>
  </w:num>
  <w:num w:numId="5" w16cid:durableId="599338148">
    <w:abstractNumId w:val="3"/>
  </w:num>
  <w:num w:numId="6" w16cid:durableId="107343563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20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37"/>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45F"/>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5F10"/>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08E"/>
    <w:rsid w:val="00171C78"/>
    <w:rsid w:val="001728F5"/>
    <w:rsid w:val="00173A31"/>
    <w:rsid w:val="001741FB"/>
    <w:rsid w:val="00174BE0"/>
    <w:rsid w:val="00175193"/>
    <w:rsid w:val="00175CDB"/>
    <w:rsid w:val="00176B3E"/>
    <w:rsid w:val="001804D0"/>
    <w:rsid w:val="00184C77"/>
    <w:rsid w:val="00184E77"/>
    <w:rsid w:val="00185E8A"/>
    <w:rsid w:val="001901BD"/>
    <w:rsid w:val="001901F0"/>
    <w:rsid w:val="0019046D"/>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4DF"/>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2CA6"/>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0D54"/>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39"/>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39A9"/>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71D"/>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C0D"/>
    <w:rsid w:val="00616F3C"/>
    <w:rsid w:val="00617104"/>
    <w:rsid w:val="00622AA9"/>
    <w:rsid w:val="00622E24"/>
    <w:rsid w:val="0062407D"/>
    <w:rsid w:val="00624653"/>
    <w:rsid w:val="006254B2"/>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120"/>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A7CD1"/>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21C"/>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509"/>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6FA"/>
    <w:rsid w:val="00AF7AC1"/>
    <w:rsid w:val="00AF7C48"/>
    <w:rsid w:val="00B01A16"/>
    <w:rsid w:val="00B029AB"/>
    <w:rsid w:val="00B030AF"/>
    <w:rsid w:val="00B048B8"/>
    <w:rsid w:val="00B04BD8"/>
    <w:rsid w:val="00B06158"/>
    <w:rsid w:val="00B0654D"/>
    <w:rsid w:val="00B065BF"/>
    <w:rsid w:val="00B068DF"/>
    <w:rsid w:val="00B06E16"/>
    <w:rsid w:val="00B06EE1"/>
    <w:rsid w:val="00B07292"/>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3FA"/>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A67"/>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3E2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2153752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7008E"/>
    <w:rsid w:val="00175193"/>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2CA6"/>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0D54"/>
    <w:rsid w:val="004D7BE5"/>
    <w:rsid w:val="00504382"/>
    <w:rsid w:val="00504B11"/>
    <w:rsid w:val="00514D03"/>
    <w:rsid w:val="00514DFC"/>
    <w:rsid w:val="00531A60"/>
    <w:rsid w:val="00556F7B"/>
    <w:rsid w:val="005577DA"/>
    <w:rsid w:val="00572957"/>
    <w:rsid w:val="00584919"/>
    <w:rsid w:val="005932B4"/>
    <w:rsid w:val="005A7CF4"/>
    <w:rsid w:val="005B35FD"/>
    <w:rsid w:val="005B571D"/>
    <w:rsid w:val="005B5BB2"/>
    <w:rsid w:val="005C354C"/>
    <w:rsid w:val="005D026C"/>
    <w:rsid w:val="005E4C43"/>
    <w:rsid w:val="00600D1C"/>
    <w:rsid w:val="00605485"/>
    <w:rsid w:val="006337D5"/>
    <w:rsid w:val="00650120"/>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253FA"/>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5.xml><?xml version="1.0" encoding="utf-8"?>
<ds:datastoreItem xmlns:ds="http://schemas.openxmlformats.org/officeDocument/2006/customXml" ds:itemID="{B9E5F96A-8C24-4AC4-8ADC-5B8B75C2B5B5}">
  <ds:schemaRefs>
    <ds:schemaRef ds:uri="http://schemas.openxmlformats.org/officeDocument/2006/bibliography"/>
  </ds:schemaRefs>
</ds:datastoreItem>
</file>

<file path=customXml/itemProps6.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181</Words>
  <Characters>1087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Sowiński Łukasz [PGE Dystr. O.Zamość]</cp:lastModifiedBy>
  <cp:revision>19</cp:revision>
  <cp:lastPrinted>2021-02-26T13:14:00Z</cp:lastPrinted>
  <dcterms:created xsi:type="dcterms:W3CDTF">2025-05-30T08:16:00Z</dcterms:created>
  <dcterms:modified xsi:type="dcterms:W3CDTF">2025-12-05T06:37:00Z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